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03C50A7B" w:rsidR="006A0A40" w:rsidRPr="00CB7739" w:rsidRDefault="00035315" w:rsidP="000F7547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035315">
        <w:rPr>
          <w:rFonts w:ascii="Arial" w:hAnsi="Arial" w:cs="Arial"/>
          <w:b/>
          <w:bCs/>
          <w:sz w:val="22"/>
          <w:szCs w:val="22"/>
          <w:lang w:val="pl-PL" w:eastAsia="pl-PL"/>
        </w:rPr>
        <w:t>Opracowanie analizy i koncepcji rozwoju układu drogowego powiatu mieleckiego w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035315">
        <w:rPr>
          <w:rFonts w:ascii="Arial" w:hAnsi="Arial" w:cs="Arial"/>
          <w:b/>
          <w:bCs/>
          <w:sz w:val="22"/>
          <w:szCs w:val="22"/>
          <w:lang w:val="pl-PL" w:eastAsia="pl-PL"/>
        </w:rPr>
        <w:t>celu wyprowadzenia ruchu z obszarów przemysłowych w kierunku sieci dróg nadrzędnych, w tym sieci TEN-T, wraz z uwzględnieniem budowy kolejnego odcinka obwodnicy miasta Mielca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29146BD0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udostępniając wykonawcy zdolności w postaci wykształcenia, kwalifikacji zawodowych lub doświadczenia będę realizował </w:t>
      </w:r>
      <w:r w:rsidR="00024D0F">
        <w:rPr>
          <w:rFonts w:ascii="Arial" w:eastAsia="Verdana,Italic" w:hAnsi="Arial" w:cs="Arial"/>
          <w:sz w:val="22"/>
          <w:szCs w:val="22"/>
          <w:lang w:val="pl-PL"/>
        </w:rPr>
        <w:t>usługi</w:t>
      </w:r>
      <w:r w:rsidRPr="00CB7739">
        <w:rPr>
          <w:rFonts w:ascii="Arial" w:eastAsia="Verdana,Italic" w:hAnsi="Arial" w:cs="Arial"/>
          <w:sz w:val="22"/>
          <w:szCs w:val="22"/>
          <w:lang w:val="pl-PL"/>
        </w:rPr>
        <w:t>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1169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8B225" w14:textId="77777777" w:rsidR="008C2B58" w:rsidRDefault="008C2B58" w:rsidP="00AC1A4B">
      <w:r>
        <w:separator/>
      </w:r>
    </w:p>
  </w:endnote>
  <w:endnote w:type="continuationSeparator" w:id="0">
    <w:p w14:paraId="771859C0" w14:textId="77777777" w:rsidR="008C2B58" w:rsidRDefault="008C2B5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F92A9" w14:textId="77777777" w:rsidR="008C2B58" w:rsidRDefault="008C2B58" w:rsidP="00AC1A4B">
      <w:r>
        <w:separator/>
      </w:r>
    </w:p>
  </w:footnote>
  <w:footnote w:type="continuationSeparator" w:id="0">
    <w:p w14:paraId="623F0791" w14:textId="77777777" w:rsidR="008C2B58" w:rsidRDefault="008C2B5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7C19D396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0F7547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03531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E1C20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57757878">
    <w:abstractNumId w:val="45"/>
  </w:num>
  <w:num w:numId="2" w16cid:durableId="273905666">
    <w:abstractNumId w:val="36"/>
  </w:num>
  <w:num w:numId="3" w16cid:durableId="437680643">
    <w:abstractNumId w:val="37"/>
  </w:num>
  <w:num w:numId="4" w16cid:durableId="734399081">
    <w:abstractNumId w:val="20"/>
  </w:num>
  <w:num w:numId="5" w16cid:durableId="575896496">
    <w:abstractNumId w:val="44"/>
  </w:num>
  <w:num w:numId="6" w16cid:durableId="123239377">
    <w:abstractNumId w:val="18"/>
  </w:num>
  <w:num w:numId="7" w16cid:durableId="1355687269">
    <w:abstractNumId w:val="22"/>
  </w:num>
  <w:num w:numId="8" w16cid:durableId="1659116936">
    <w:abstractNumId w:val="33"/>
  </w:num>
  <w:num w:numId="9" w16cid:durableId="1763644714">
    <w:abstractNumId w:val="31"/>
  </w:num>
  <w:num w:numId="10" w16cid:durableId="452211583">
    <w:abstractNumId w:val="32"/>
  </w:num>
  <w:num w:numId="11" w16cid:durableId="1271275148">
    <w:abstractNumId w:val="42"/>
  </w:num>
  <w:num w:numId="12" w16cid:durableId="817500337">
    <w:abstractNumId w:val="29"/>
  </w:num>
  <w:num w:numId="13" w16cid:durableId="1080634527">
    <w:abstractNumId w:val="38"/>
  </w:num>
  <w:num w:numId="14" w16cid:durableId="324238265">
    <w:abstractNumId w:val="40"/>
  </w:num>
  <w:num w:numId="15" w16cid:durableId="832261664">
    <w:abstractNumId w:val="39"/>
  </w:num>
  <w:num w:numId="16" w16cid:durableId="841705682">
    <w:abstractNumId w:val="24"/>
  </w:num>
  <w:num w:numId="17" w16cid:durableId="530150810">
    <w:abstractNumId w:val="34"/>
  </w:num>
  <w:num w:numId="18" w16cid:durableId="909730060">
    <w:abstractNumId w:val="41"/>
  </w:num>
  <w:num w:numId="19" w16cid:durableId="33432230">
    <w:abstractNumId w:val="47"/>
  </w:num>
  <w:num w:numId="20" w16cid:durableId="1458060153">
    <w:abstractNumId w:val="27"/>
  </w:num>
  <w:num w:numId="21" w16cid:durableId="1560096462">
    <w:abstractNumId w:val="48"/>
  </w:num>
  <w:num w:numId="22" w16cid:durableId="739984392">
    <w:abstractNumId w:val="17"/>
  </w:num>
  <w:num w:numId="23" w16cid:durableId="548616455">
    <w:abstractNumId w:val="43"/>
  </w:num>
  <w:num w:numId="24" w16cid:durableId="213200525">
    <w:abstractNumId w:val="35"/>
  </w:num>
  <w:num w:numId="25" w16cid:durableId="585962092">
    <w:abstractNumId w:val="25"/>
  </w:num>
  <w:num w:numId="26" w16cid:durableId="1130854696">
    <w:abstractNumId w:val="28"/>
  </w:num>
  <w:num w:numId="27" w16cid:durableId="259486907">
    <w:abstractNumId w:val="49"/>
  </w:num>
  <w:num w:numId="28" w16cid:durableId="1639990022">
    <w:abstractNumId w:val="23"/>
  </w:num>
  <w:num w:numId="29" w16cid:durableId="829564883">
    <w:abstractNumId w:val="46"/>
  </w:num>
  <w:num w:numId="30" w16cid:durableId="1218054736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3B4D"/>
    <w:rsid w:val="000210DD"/>
    <w:rsid w:val="0002205F"/>
    <w:rsid w:val="00024D0F"/>
    <w:rsid w:val="00033C13"/>
    <w:rsid w:val="00035315"/>
    <w:rsid w:val="0003731D"/>
    <w:rsid w:val="00042675"/>
    <w:rsid w:val="00042A71"/>
    <w:rsid w:val="00042D20"/>
    <w:rsid w:val="00047926"/>
    <w:rsid w:val="000518F2"/>
    <w:rsid w:val="000543C5"/>
    <w:rsid w:val="00055516"/>
    <w:rsid w:val="00056219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0810"/>
    <w:rsid w:val="000F3226"/>
    <w:rsid w:val="000F3E0A"/>
    <w:rsid w:val="000F449D"/>
    <w:rsid w:val="000F495C"/>
    <w:rsid w:val="000F5672"/>
    <w:rsid w:val="000F7547"/>
    <w:rsid w:val="00100FC6"/>
    <w:rsid w:val="001030B9"/>
    <w:rsid w:val="001035D2"/>
    <w:rsid w:val="00103B7F"/>
    <w:rsid w:val="00111F96"/>
    <w:rsid w:val="00114A18"/>
    <w:rsid w:val="001169BE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69C4"/>
    <w:rsid w:val="001575B6"/>
    <w:rsid w:val="001641DE"/>
    <w:rsid w:val="00165021"/>
    <w:rsid w:val="00170D50"/>
    <w:rsid w:val="00174322"/>
    <w:rsid w:val="001756F1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826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06306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45EE7"/>
    <w:rsid w:val="0035039D"/>
    <w:rsid w:val="00353DEA"/>
    <w:rsid w:val="00361F2E"/>
    <w:rsid w:val="0036314E"/>
    <w:rsid w:val="00367275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7C73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06E"/>
    <w:rsid w:val="004257D4"/>
    <w:rsid w:val="00427E50"/>
    <w:rsid w:val="004304E6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359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489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BBB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08F2"/>
    <w:rsid w:val="006116EF"/>
    <w:rsid w:val="00614AF0"/>
    <w:rsid w:val="00614BBA"/>
    <w:rsid w:val="006164AD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465D"/>
    <w:rsid w:val="00734CC8"/>
    <w:rsid w:val="0073636F"/>
    <w:rsid w:val="007408D8"/>
    <w:rsid w:val="00741299"/>
    <w:rsid w:val="00745ABA"/>
    <w:rsid w:val="00752EAD"/>
    <w:rsid w:val="00753137"/>
    <w:rsid w:val="00757104"/>
    <w:rsid w:val="00761C04"/>
    <w:rsid w:val="00764B32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1CB2"/>
    <w:rsid w:val="00870385"/>
    <w:rsid w:val="008706E2"/>
    <w:rsid w:val="00875D96"/>
    <w:rsid w:val="00877524"/>
    <w:rsid w:val="00887D68"/>
    <w:rsid w:val="008919CB"/>
    <w:rsid w:val="008942EC"/>
    <w:rsid w:val="00897AD9"/>
    <w:rsid w:val="008A0B7E"/>
    <w:rsid w:val="008A111D"/>
    <w:rsid w:val="008A48BB"/>
    <w:rsid w:val="008A4B5F"/>
    <w:rsid w:val="008A52D1"/>
    <w:rsid w:val="008B4F46"/>
    <w:rsid w:val="008B5802"/>
    <w:rsid w:val="008C1170"/>
    <w:rsid w:val="008C2B58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073A9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DB"/>
    <w:rsid w:val="00944DFD"/>
    <w:rsid w:val="00945E3A"/>
    <w:rsid w:val="00946250"/>
    <w:rsid w:val="00951781"/>
    <w:rsid w:val="00960B99"/>
    <w:rsid w:val="009670C6"/>
    <w:rsid w:val="00970E4C"/>
    <w:rsid w:val="00973640"/>
    <w:rsid w:val="00974E28"/>
    <w:rsid w:val="009805D8"/>
    <w:rsid w:val="00985D96"/>
    <w:rsid w:val="00985F42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58E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020C"/>
    <w:rsid w:val="00B94DE2"/>
    <w:rsid w:val="00BA0CA8"/>
    <w:rsid w:val="00BA5221"/>
    <w:rsid w:val="00BA6D6F"/>
    <w:rsid w:val="00BA6EA5"/>
    <w:rsid w:val="00BB6FF9"/>
    <w:rsid w:val="00BC3520"/>
    <w:rsid w:val="00BC3774"/>
    <w:rsid w:val="00BC5D90"/>
    <w:rsid w:val="00BD0693"/>
    <w:rsid w:val="00BD11C1"/>
    <w:rsid w:val="00BE2F0C"/>
    <w:rsid w:val="00BE5AA3"/>
    <w:rsid w:val="00BE6019"/>
    <w:rsid w:val="00BE722B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3E"/>
    <w:rsid w:val="00CC06CB"/>
    <w:rsid w:val="00CC1A49"/>
    <w:rsid w:val="00CD3467"/>
    <w:rsid w:val="00CD3A0D"/>
    <w:rsid w:val="00CE1C20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0BAA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11CF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0F21"/>
    <w:rsid w:val="00E84950"/>
    <w:rsid w:val="00E8713F"/>
    <w:rsid w:val="00E93065"/>
    <w:rsid w:val="00E93DC1"/>
    <w:rsid w:val="00E96193"/>
    <w:rsid w:val="00EA052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38F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86ABE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8358-1CB6-4A70-98C3-1A2B4E82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34</cp:revision>
  <cp:lastPrinted>2021-01-22T11:31:00Z</cp:lastPrinted>
  <dcterms:created xsi:type="dcterms:W3CDTF">2021-02-17T13:08:00Z</dcterms:created>
  <dcterms:modified xsi:type="dcterms:W3CDTF">2025-09-04T11:44:00Z</dcterms:modified>
</cp:coreProperties>
</file>